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B3E" w:rsidRDefault="00425D61">
      <w:pPr>
        <w:spacing w:line="240" w:lineRule="auto"/>
      </w:pPr>
      <w:r>
        <w:t>Topic:</w:t>
      </w:r>
    </w:p>
    <w:p w:rsidR="00A77B3E" w:rsidRDefault="00425D61">
      <w:pPr>
        <w:spacing w:line="240" w:lineRule="auto"/>
      </w:pPr>
    </w:p>
    <w:p w:rsidR="00A77B3E" w:rsidRDefault="00425D61">
      <w:pPr>
        <w:spacing w:line="240" w:lineRule="auto"/>
      </w:pPr>
      <w:r>
        <w:t>Date/Time of Workshop:</w:t>
      </w:r>
    </w:p>
    <w:p w:rsidR="00A77B3E" w:rsidRDefault="00425D61">
      <w:pPr>
        <w:spacing w:line="240" w:lineRule="auto"/>
      </w:pPr>
    </w:p>
    <w:p w:rsidR="00A77B3E" w:rsidRDefault="00425D61">
      <w:pPr>
        <w:spacing w:line="240" w:lineRule="auto"/>
      </w:pPr>
      <w:r>
        <w:t>Teaching Partner:</w:t>
      </w:r>
    </w:p>
    <w:p w:rsidR="00A77B3E" w:rsidRDefault="00425D61">
      <w:pPr>
        <w:pBdr>
          <w:bottom w:val="single" w:sz="12" w:space="0" w:color="808080"/>
        </w:pBdr>
        <w:spacing w:line="240" w:lineRule="auto"/>
      </w:pPr>
    </w:p>
    <w:p w:rsidR="00A77B3E" w:rsidRDefault="00425D61">
      <w:pPr>
        <w:spacing w:line="240" w:lineRule="auto"/>
      </w:pPr>
    </w:p>
    <w:p w:rsidR="00A77B3E" w:rsidRDefault="00425D61">
      <w:pPr>
        <w:spacing w:line="240" w:lineRule="auto"/>
        <w:rPr>
          <w:b/>
          <w:bCs/>
        </w:rPr>
      </w:pPr>
      <w:r>
        <w:rPr>
          <w:b/>
          <w:bCs/>
        </w:rPr>
        <w:t>Introduction to Topic</w:t>
      </w:r>
    </w:p>
    <w:p w:rsidR="00A77B3E" w:rsidRDefault="00425D61">
      <w:pPr>
        <w:numPr>
          <w:ilvl w:val="0"/>
          <w:numId w:val="1"/>
        </w:numPr>
        <w:tabs>
          <w:tab w:val="num" w:pos="720"/>
        </w:tabs>
        <w:spacing w:line="240" w:lineRule="auto"/>
      </w:pPr>
      <w:r>
        <w:t>How does this topic impact teaching and learning?</w:t>
      </w:r>
    </w:p>
    <w:p w:rsidR="00A77B3E" w:rsidRDefault="00425D61">
      <w:pPr>
        <w:numPr>
          <w:ilvl w:val="0"/>
          <w:numId w:val="1"/>
        </w:numPr>
        <w:tabs>
          <w:tab w:val="num" w:pos="720"/>
        </w:tabs>
        <w:spacing w:line="240" w:lineRule="auto"/>
      </w:pPr>
      <w:r>
        <w:t>Show videos?</w:t>
      </w:r>
    </w:p>
    <w:p w:rsidR="00A77B3E" w:rsidRDefault="00425D61">
      <w:pPr>
        <w:numPr>
          <w:ilvl w:val="0"/>
          <w:numId w:val="1"/>
        </w:numPr>
        <w:tabs>
          <w:tab w:val="num" w:pos="720"/>
        </w:tabs>
        <w:spacing w:line="240" w:lineRule="auto"/>
      </w:pPr>
      <w:r>
        <w:t>Discussion around what teaching with these tools might look like--could be whole group discussion, partner or small gro</w:t>
      </w:r>
      <w:r>
        <w:t>up.</w:t>
      </w:r>
    </w:p>
    <w:p w:rsidR="00A77B3E" w:rsidRDefault="00425D61">
      <w:pPr>
        <w:spacing w:line="240" w:lineRule="auto"/>
      </w:pPr>
    </w:p>
    <w:p w:rsidR="00A77B3E" w:rsidRDefault="00425D61">
      <w:pPr>
        <w:spacing w:line="240" w:lineRule="auto"/>
      </w:pPr>
    </w:p>
    <w:p w:rsidR="00A77B3E" w:rsidRDefault="00425D61">
      <w:pPr>
        <w:spacing w:line="240" w:lineRule="auto"/>
        <w:rPr>
          <w:b/>
          <w:bCs/>
        </w:rPr>
      </w:pPr>
      <w:r>
        <w:rPr>
          <w:b/>
          <w:bCs/>
        </w:rPr>
        <w:t>Intro to Tools--</w:t>
      </w:r>
      <w:r>
        <w:t>always making connection back to classroom and student learning</w:t>
      </w:r>
    </w:p>
    <w:p w:rsidR="00A77B3E" w:rsidRDefault="00425D61">
      <w:pPr>
        <w:numPr>
          <w:ilvl w:val="0"/>
          <w:numId w:val="2"/>
        </w:numPr>
        <w:tabs>
          <w:tab w:val="num" w:pos="720"/>
        </w:tabs>
        <w:spacing w:line="240" w:lineRule="auto"/>
      </w:pPr>
      <w:r>
        <w:t>Introduce tool</w:t>
      </w:r>
    </w:p>
    <w:p w:rsidR="00A77B3E" w:rsidRDefault="00425D61">
      <w:pPr>
        <w:numPr>
          <w:ilvl w:val="0"/>
          <w:numId w:val="2"/>
        </w:numPr>
        <w:tabs>
          <w:tab w:val="num" w:pos="720"/>
        </w:tabs>
        <w:spacing w:line="240" w:lineRule="auto"/>
      </w:pPr>
      <w:r>
        <w:t>Allow time to explore, create accounts, set up activities to use in class</w:t>
      </w:r>
    </w:p>
    <w:p w:rsidR="00A77B3E" w:rsidRDefault="00425D61">
      <w:pPr>
        <w:numPr>
          <w:ilvl w:val="0"/>
          <w:numId w:val="2"/>
        </w:numPr>
        <w:tabs>
          <w:tab w:val="num" w:pos="720"/>
        </w:tabs>
        <w:spacing w:line="240" w:lineRule="auto"/>
      </w:pPr>
      <w:r>
        <w:t>Close tool with discussion on classroom use--have them share how they might use i</w:t>
      </w:r>
      <w:r>
        <w:t>n Fall</w:t>
      </w:r>
    </w:p>
    <w:p w:rsidR="00A77B3E" w:rsidRDefault="00425D61">
      <w:pPr>
        <w:spacing w:line="240" w:lineRule="auto"/>
      </w:pPr>
    </w:p>
    <w:p w:rsidR="00A77B3E" w:rsidRDefault="00425D61">
      <w:pPr>
        <w:spacing w:line="240" w:lineRule="auto"/>
      </w:pPr>
    </w:p>
    <w:p w:rsidR="00A77B3E" w:rsidRDefault="00425D61">
      <w:pPr>
        <w:spacing w:line="240" w:lineRule="auto"/>
        <w:rPr>
          <w:b/>
          <w:bCs/>
        </w:rPr>
      </w:pPr>
      <w:r>
        <w:rPr>
          <w:b/>
          <w:bCs/>
        </w:rPr>
        <w:t>Wrap Up</w:t>
      </w:r>
      <w:r>
        <w:t>--bring focus back to classroom and student learning</w:t>
      </w:r>
    </w:p>
    <w:p w:rsidR="00A77B3E" w:rsidRDefault="00425D61">
      <w:pPr>
        <w:numPr>
          <w:ilvl w:val="0"/>
          <w:numId w:val="3"/>
        </w:numPr>
        <w:tabs>
          <w:tab w:val="num" w:pos="720"/>
        </w:tabs>
        <w:spacing w:line="240" w:lineRule="auto"/>
      </w:pPr>
      <w:r>
        <w:t>Give time for teachers to plan out exactly how they will use toold...maybe ask them to choose 1-2 and create a plan.</w:t>
      </w:r>
    </w:p>
    <w:sectPr w:rsidR="00A77B3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">
    <w:nsid w:val="00000002"/>
    <w:multiLevelType w:val="hybridMultilevel"/>
    <w:tmpl w:val="00000002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">
    <w:nsid w:val="00000003"/>
    <w:multiLevelType w:val="hybridMultilevel"/>
    <w:tmpl w:val="00000003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A77B3E"/>
    <w:rsid w:val="00425D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Heading1">
    <w:name w:val="heading 1"/>
    <w:basedOn w:val="Normal"/>
    <w:next w:val="Normal"/>
    <w:qFormat/>
    <w:rsid w:val="00EF7B96"/>
    <w:pPr>
      <w:spacing w:before="480" w:after="120" w:line="240" w:lineRule="auto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next w:val="Normal"/>
    <w:qFormat/>
    <w:rsid w:val="00EF7B96"/>
    <w:pPr>
      <w:spacing w:before="360" w:after="80" w:line="240" w:lineRule="auto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EF7B96"/>
    <w:pPr>
      <w:spacing w:before="280" w:after="80" w:line="240" w:lineRule="auto"/>
      <w:outlineLvl w:val="2"/>
    </w:pPr>
    <w:rPr>
      <w:b/>
      <w:bCs/>
      <w:color w:val="666666"/>
      <w:sz w:val="24"/>
      <w:szCs w:val="24"/>
    </w:rPr>
  </w:style>
  <w:style w:type="paragraph" w:styleId="Heading4">
    <w:name w:val="heading 4"/>
    <w:basedOn w:val="Normal"/>
    <w:next w:val="Normal"/>
    <w:qFormat/>
    <w:rsid w:val="00EF7B96"/>
    <w:pPr>
      <w:spacing w:before="240" w:after="40" w:line="240" w:lineRule="auto"/>
      <w:outlineLvl w:val="3"/>
    </w:pPr>
    <w:rPr>
      <w:i/>
      <w:iCs/>
      <w:color w:val="666666"/>
    </w:rPr>
  </w:style>
  <w:style w:type="paragraph" w:styleId="Heading5">
    <w:name w:val="heading 5"/>
    <w:basedOn w:val="Normal"/>
    <w:next w:val="Normal"/>
    <w:qFormat/>
    <w:rsid w:val="00EF7B96"/>
    <w:pPr>
      <w:spacing w:before="220" w:after="40" w:line="240" w:lineRule="auto"/>
      <w:outlineLvl w:val="4"/>
    </w:pPr>
    <w:rPr>
      <w:b/>
      <w:bCs/>
      <w:color w:val="666666"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00" w:after="40" w:line="240" w:lineRule="auto"/>
      <w:outlineLvl w:val="5"/>
    </w:pPr>
    <w:rPr>
      <w:i/>
      <w:iCs/>
      <w:color w:val="666666"/>
      <w:sz w:val="20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rsid w:val="00EF7B96"/>
    <w:pPr>
      <w:spacing w:before="480" w:after="120" w:line="240" w:lineRule="auto"/>
    </w:pPr>
    <w:rPr>
      <w:b/>
      <w:bCs/>
      <w:sz w:val="72"/>
      <w:szCs w:val="72"/>
    </w:rPr>
  </w:style>
  <w:style w:type="paragraph" w:styleId="Subtitle">
    <w:name w:val="Subtitle"/>
    <w:basedOn w:val="Normal"/>
    <w:qFormat/>
    <w:rsid w:val="00EF7B96"/>
    <w:pPr>
      <w:spacing w:before="360" w:after="80" w:line="240" w:lineRule="auto"/>
    </w:pPr>
    <w:rPr>
      <w:rFonts w:ascii="Georgia" w:eastAsia="Georgia" w:hAnsi="Georgia" w:cs="Georgia"/>
      <w:i/>
      <w:iCs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TLind</dc:creator>
  <cp:lastModifiedBy>TLind</cp:lastModifiedBy>
  <cp:revision>2</cp:revision>
  <cp:lastPrinted>1601-01-01T00:00:00Z</cp:lastPrinted>
  <dcterms:created xsi:type="dcterms:W3CDTF">2012-05-19T16:34:00Z</dcterms:created>
  <dcterms:modified xsi:type="dcterms:W3CDTF">2012-05-19T16:34:00Z</dcterms:modified>
</cp:coreProperties>
</file>